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7813777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40329E2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86A7B26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1803358D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26DEE859" w14:textId="4E2A2668" w:rsidR="00285FEE" w:rsidRDefault="005C0E3F" w:rsidP="005C0E3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53A58" w14:textId="77777777" w:rsidR="00695283" w:rsidRDefault="00695283" w:rsidP="00AC1A4B">
      <w:r>
        <w:separator/>
      </w:r>
    </w:p>
  </w:endnote>
  <w:endnote w:type="continuationSeparator" w:id="0">
    <w:p w14:paraId="57DF8B2D" w14:textId="77777777" w:rsidR="00695283" w:rsidRDefault="0069528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D4588F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D4588F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F7512" w14:textId="77777777" w:rsidR="00695283" w:rsidRDefault="00695283" w:rsidP="00AC1A4B">
      <w:r>
        <w:separator/>
      </w:r>
    </w:p>
  </w:footnote>
  <w:footnote w:type="continuationSeparator" w:id="0">
    <w:p w14:paraId="4A33B174" w14:textId="77777777" w:rsidR="00695283" w:rsidRDefault="0069528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548FE0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310E9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D4588F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5283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4588F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258E5-5683-465F-88E9-F8376366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12</cp:revision>
  <cp:lastPrinted>2022-05-11T09:48:00Z</cp:lastPrinted>
  <dcterms:created xsi:type="dcterms:W3CDTF">2022-05-11T09:42:00Z</dcterms:created>
  <dcterms:modified xsi:type="dcterms:W3CDTF">2022-09-22T08:21:00Z</dcterms:modified>
</cp:coreProperties>
</file>